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E03199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E03199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E03199">
              <w:rPr>
                <w:rFonts w:ascii="Liberation Serif" w:hAnsi="Liberation Serif"/>
                <w:sz w:val="24"/>
                <w:szCs w:val="24"/>
                <w:u w:val="single"/>
              </w:rPr>
              <w:t>486</w:t>
            </w:r>
            <w:bookmarkStart w:id="0" w:name="_GoBack"/>
            <w:bookmarkEnd w:id="0"/>
          </w:p>
          <w:p w:rsidR="001414A3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proofErr w:type="gramStart"/>
            <w:r w:rsidR="00A73011">
              <w:rPr>
                <w:rFonts w:ascii="Liberation Serif" w:hAnsi="Liberation Serif"/>
                <w:sz w:val="24"/>
                <w:szCs w:val="24"/>
              </w:rPr>
              <w:t>расположенных</w:t>
            </w:r>
            <w:proofErr w:type="gramEnd"/>
            <w:r w:rsidR="00A73011">
              <w:rPr>
                <w:rFonts w:ascii="Liberation Serif" w:hAnsi="Liberation Serif"/>
                <w:sz w:val="24"/>
                <w:szCs w:val="24"/>
              </w:rPr>
              <w:t xml:space="preserve">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414A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681C">
              <w:rPr>
                <w:rFonts w:ascii="Liberation Serif" w:hAnsi="Liberation Serif"/>
                <w:sz w:val="24"/>
                <w:szCs w:val="24"/>
              </w:rPr>
              <w:t>д.</w:t>
            </w:r>
            <w:r w:rsidR="008662EF">
              <w:rPr>
                <w:rFonts w:ascii="Liberation Serif" w:hAnsi="Liberation Serif"/>
                <w:sz w:val="24"/>
                <w:szCs w:val="24"/>
              </w:rPr>
              <w:t xml:space="preserve"> Шилова, тер. Шиловский д/о, д.2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872CCF">
        <w:rPr>
          <w:rFonts w:ascii="Liberation Serif" w:hAnsi="Liberation Serif"/>
        </w:rPr>
        <w:t xml:space="preserve">  домом</w:t>
      </w:r>
      <w:r w:rsidR="003E3F70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5B577B" w:rsidRPr="00B759A3" w:rsidRDefault="00F30884" w:rsidP="005B577B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A7681C">
        <w:rPr>
          <w:rFonts w:ascii="Liberation Serif" w:hAnsi="Liberation Serif"/>
        </w:rPr>
        <w:t>д.</w:t>
      </w:r>
      <w:r w:rsidR="008662EF">
        <w:rPr>
          <w:rFonts w:ascii="Liberation Serif" w:hAnsi="Liberation Serif"/>
        </w:rPr>
        <w:t xml:space="preserve"> Шилова, тер. Шиловский д/о, д.2</w:t>
      </w:r>
    </w:p>
    <w:p w:rsidR="00F42D31" w:rsidRPr="00B759A3" w:rsidRDefault="00F42D31" w:rsidP="007B21DC">
      <w:pPr>
        <w:jc w:val="both"/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A7681C" w:rsidRDefault="00A7681C" w:rsidP="00F30884">
      <w:pPr>
        <w:rPr>
          <w:rFonts w:ascii="Liberation Serif" w:hAnsi="Liberation Serif"/>
        </w:rPr>
      </w:pPr>
    </w:p>
    <w:p w:rsidR="00A7681C" w:rsidRDefault="00A7681C" w:rsidP="00F30884">
      <w:pPr>
        <w:rPr>
          <w:rFonts w:ascii="Liberation Serif" w:hAnsi="Liberation Serif"/>
        </w:rPr>
      </w:pPr>
    </w:p>
    <w:p w:rsidR="00A7681C" w:rsidRDefault="00A7681C" w:rsidP="00F30884">
      <w:pPr>
        <w:rPr>
          <w:rFonts w:ascii="Liberation Serif" w:hAnsi="Liberation Serif"/>
        </w:rPr>
      </w:pPr>
    </w:p>
    <w:p w:rsidR="00A7681C" w:rsidRDefault="00A7681C" w:rsidP="00F30884">
      <w:pPr>
        <w:rPr>
          <w:rFonts w:ascii="Liberation Serif" w:hAnsi="Liberation Serif"/>
        </w:rPr>
      </w:pPr>
    </w:p>
    <w:p w:rsidR="00A7681C" w:rsidRDefault="00A7681C" w:rsidP="00F30884">
      <w:pPr>
        <w:rPr>
          <w:rFonts w:ascii="Liberation Serif" w:hAnsi="Liberation Serif"/>
        </w:rPr>
      </w:pPr>
    </w:p>
    <w:p w:rsidR="00A7681C" w:rsidRPr="00B759A3" w:rsidRDefault="00A7681C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A7681C" w:rsidRDefault="00A7681C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 xml:space="preserve">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</w:t>
      </w:r>
      <w:proofErr w:type="gramStart"/>
      <w:r w:rsidR="00A9020E" w:rsidRPr="00285CDE">
        <w:rPr>
          <w:rFonts w:ascii="Liberation Serif" w:hAnsi="Liberation Serif"/>
        </w:rPr>
        <w:t xml:space="preserve"> )</w:t>
      </w:r>
      <w:proofErr w:type="gramEnd"/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285CDE">
        <w:rPr>
          <w:rFonts w:ascii="Liberation Serif" w:hAnsi="Liberation Serif"/>
          <w:sz w:val="24"/>
          <w:szCs w:val="24"/>
        </w:rPr>
        <w:t>и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285CD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777923" w:rsidRPr="00285CDE">
        <w:rPr>
          <w:rFonts w:ascii="Liberation Serif" w:hAnsi="Liberation Serif"/>
        </w:rPr>
        <w:t xml:space="preserve"> по адресу: </w:t>
      </w:r>
      <w:r w:rsidR="00777923" w:rsidRPr="00285CDE">
        <w:rPr>
          <w:rFonts w:ascii="Liberation Serif" w:hAnsi="Liberation Serif"/>
          <w:bCs/>
        </w:rPr>
        <w:t>Свердло</w:t>
      </w:r>
      <w:r w:rsidR="00872CCF">
        <w:rPr>
          <w:rFonts w:ascii="Liberation Serif" w:hAnsi="Liberation Serif"/>
          <w:bCs/>
        </w:rPr>
        <w:t>вская область, Каменский район,</w:t>
      </w:r>
      <w:r w:rsidR="005B577B">
        <w:rPr>
          <w:rFonts w:ascii="Liberation Serif" w:hAnsi="Liberation Serif"/>
        </w:rPr>
        <w:t xml:space="preserve"> </w:t>
      </w:r>
      <w:r w:rsidR="00A7681C">
        <w:rPr>
          <w:rFonts w:ascii="Liberation Serif" w:hAnsi="Liberation Serif"/>
        </w:rPr>
        <w:t>д.</w:t>
      </w:r>
      <w:r w:rsidR="00DE7334">
        <w:rPr>
          <w:rFonts w:ascii="Liberation Serif" w:hAnsi="Liberation Serif"/>
        </w:rPr>
        <w:t xml:space="preserve"> Шилова, тер. Шиловский д/о, д.2</w:t>
      </w:r>
      <w:r w:rsidR="00A7681C">
        <w:rPr>
          <w:rFonts w:ascii="Liberation Serif" w:hAnsi="Liberation Serif"/>
        </w:rPr>
        <w:t>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A73011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C302CB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расположенными</w:t>
      </w:r>
      <w:proofErr w:type="gramEnd"/>
      <w:r w:rsidR="00A73011">
        <w:rPr>
          <w:rFonts w:ascii="Liberation Serif" w:hAnsi="Liberation Serif"/>
        </w:rPr>
        <w:t xml:space="preserve"> по адресам</w:t>
      </w:r>
      <w:r w:rsidR="005E1621" w:rsidRPr="00CD06BC">
        <w:rPr>
          <w:rFonts w:ascii="Liberation Serif" w:hAnsi="Liberation Serif"/>
        </w:rPr>
        <w:t xml:space="preserve">: </w:t>
      </w:r>
    </w:p>
    <w:p w:rsidR="005B577B" w:rsidRDefault="00A73011" w:rsidP="00872CCF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5B577B" w:rsidRPr="005B577B">
        <w:rPr>
          <w:rFonts w:ascii="Liberation Serif" w:hAnsi="Liberation Serif"/>
        </w:rPr>
        <w:t xml:space="preserve"> </w:t>
      </w:r>
      <w:r w:rsidR="00872CCF">
        <w:rPr>
          <w:rFonts w:ascii="Liberation Serif" w:hAnsi="Liberation Serif"/>
        </w:rPr>
        <w:t xml:space="preserve"> </w:t>
      </w:r>
    </w:p>
    <w:p w:rsidR="005B577B" w:rsidRPr="00B759A3" w:rsidRDefault="005B577B" w:rsidP="00872CCF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</w:t>
      </w:r>
      <w:r w:rsidR="00A7681C">
        <w:rPr>
          <w:rFonts w:ascii="Liberation Serif" w:hAnsi="Liberation Serif"/>
        </w:rPr>
        <w:t>Д.</w:t>
      </w:r>
      <w:r w:rsidR="008662EF">
        <w:rPr>
          <w:rFonts w:ascii="Liberation Serif" w:hAnsi="Liberation Serif"/>
        </w:rPr>
        <w:t xml:space="preserve"> Шилова, тер. Шиловский д/о, д.2</w:t>
      </w:r>
    </w:p>
    <w:p w:rsidR="00A73011" w:rsidRPr="00A73011" w:rsidRDefault="00A73011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A73011" w:rsidRPr="00C302CB" w:rsidRDefault="006938B0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  <w:bCs/>
        </w:rPr>
        <w:t xml:space="preserve"> </w:t>
      </w:r>
    </w:p>
    <w:p w:rsidR="005E1621" w:rsidRPr="004F513C" w:rsidRDefault="00A7301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>, расположенны</w:t>
            </w:r>
            <w:proofErr w:type="gramStart"/>
            <w:r w:rsidR="00C302CB">
              <w:rPr>
                <w:rFonts w:ascii="Liberation Serif" w:hAnsi="Liberation Serif"/>
                <w:sz w:val="24"/>
                <w:szCs w:val="24"/>
              </w:rPr>
              <w:t>м(</w:t>
            </w:r>
            <w:proofErr w:type="gramEnd"/>
            <w:r w:rsidR="00C302CB">
              <w:rPr>
                <w:rFonts w:ascii="Liberation Serif" w:hAnsi="Liberation Serif"/>
                <w:sz w:val="24"/>
                <w:szCs w:val="24"/>
              </w:rPr>
              <w:t xml:space="preserve">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lastRenderedPageBreak/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9C278F" w:rsidRDefault="00A7681C" w:rsidP="009C278F">
      <w:r>
        <w:t xml:space="preserve"> </w:t>
      </w:r>
    </w:p>
    <w:p w:rsidR="008662EF" w:rsidRPr="00CD06BC" w:rsidRDefault="008662EF" w:rsidP="008662EF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lastRenderedPageBreak/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8662EF" w:rsidRPr="00CD06BC" w:rsidRDefault="008662EF" w:rsidP="008662EF">
      <w:pPr>
        <w:pStyle w:val="ConsPlusNonformat0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8662EF" w:rsidRPr="004F513C" w:rsidRDefault="008662EF" w:rsidP="008662E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8662EF" w:rsidRPr="00CD06BC" w:rsidRDefault="008662EF" w:rsidP="008662E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8662EF" w:rsidRPr="004F513C" w:rsidRDefault="008662EF" w:rsidP="008662E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</w:t>
      </w:r>
      <w:r w:rsidR="00540FB8">
        <w:rPr>
          <w:rFonts w:ascii="Liberation Serif" w:hAnsi="Liberation Serif"/>
        </w:rPr>
        <w:t>авления многоквартирным  домом</w:t>
      </w:r>
    </w:p>
    <w:p w:rsidR="008662EF" w:rsidRPr="00CD06BC" w:rsidRDefault="00540FB8" w:rsidP="00540FB8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8662EF" w:rsidRPr="00CD06BC" w:rsidRDefault="008662EF" w:rsidP="008662EF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8662EF" w:rsidRPr="00CD06BC" w:rsidRDefault="008662EF" w:rsidP="008662E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8662EF" w:rsidRPr="00CD06BC" w:rsidRDefault="008662EF" w:rsidP="008662E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8662EF" w:rsidRPr="00CD06BC" w:rsidRDefault="008662EF" w:rsidP="008662E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8662EF" w:rsidRPr="00CD06BC" w:rsidRDefault="008662EF" w:rsidP="008662E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8662EF" w:rsidRPr="00CD06BC" w:rsidRDefault="008662EF" w:rsidP="008662EF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8662EF" w:rsidRPr="007B71AB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8F3283">
        <w:rPr>
          <w:rFonts w:ascii="Liberation Serif" w:hAnsi="Liberation Serif"/>
          <w:sz w:val="24"/>
          <w:szCs w:val="24"/>
        </w:rPr>
        <w:t xml:space="preserve">д. Шилова, тер. Шиловский д/о, д. </w:t>
      </w:r>
      <w:r>
        <w:rPr>
          <w:rFonts w:ascii="Liberation Serif" w:hAnsi="Liberation Serif"/>
          <w:sz w:val="24"/>
          <w:szCs w:val="24"/>
        </w:rPr>
        <w:t>2</w:t>
      </w:r>
    </w:p>
    <w:p w:rsidR="008662EF" w:rsidRPr="005A5AE1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66:12:0000000:321</w:t>
      </w:r>
    </w:p>
    <w:p w:rsidR="008662EF" w:rsidRPr="00CA3008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1981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8662EF" w:rsidRPr="00FC7493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18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8662EF" w:rsidRPr="00FC7493" w:rsidRDefault="008662EF" w:rsidP="008662E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8662EF" w:rsidRPr="00CD06BC" w:rsidRDefault="008662EF" w:rsidP="008662E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8662EF" w:rsidRPr="00CD06BC" w:rsidRDefault="008662EF" w:rsidP="008662E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8662EF" w:rsidRPr="00E16A92" w:rsidRDefault="008662EF" w:rsidP="008662E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</w:t>
      </w:r>
      <w:r w:rsidRPr="00200852">
        <w:rPr>
          <w:rFonts w:ascii="Liberation Serif" w:hAnsi="Liberation Serif" w:cs="Times New Roman"/>
          <w:sz w:val="24"/>
          <w:szCs w:val="24"/>
        </w:rPr>
        <w:t>846,4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8662EF" w:rsidRPr="00CD06BC" w:rsidRDefault="008662EF" w:rsidP="008662E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8662EF" w:rsidRPr="00CD06BC" w:rsidRDefault="008662EF" w:rsidP="008662E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</w:t>
      </w:r>
      <w:r>
        <w:rPr>
          <w:rFonts w:ascii="Liberation Serif" w:hAnsi="Liberation Serif" w:cs="Times New Roman"/>
          <w:sz w:val="24"/>
          <w:szCs w:val="24"/>
        </w:rPr>
        <w:t>846,4</w:t>
      </w:r>
      <w:r w:rsidRPr="00CD06BC">
        <w:rPr>
          <w:rFonts w:ascii="Liberation Serif" w:hAnsi="Liberation Serif" w:cs="Times New Roman"/>
          <w:sz w:val="24"/>
          <w:szCs w:val="24"/>
        </w:rPr>
        <w:t>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8662EF" w:rsidRPr="00CD06BC" w:rsidRDefault="008662EF" w:rsidP="008662E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8662EF" w:rsidRPr="00CD06BC" w:rsidRDefault="008662EF" w:rsidP="008662E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8662EF" w:rsidRPr="00074CCF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662EF" w:rsidRPr="00E16A92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662EF" w:rsidRPr="00CD06BC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662EF" w:rsidRPr="00FB74A8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8662EF" w:rsidRPr="00CA3008" w:rsidRDefault="008662EF" w:rsidP="008662E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8662EF" w:rsidRPr="00A24D33" w:rsidRDefault="008662EF" w:rsidP="008662EF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8662EF" w:rsidRPr="00A24D33" w:rsidTr="00DE7334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8662EF" w:rsidRPr="00A24D33" w:rsidTr="00DE7334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</w:t>
            </w:r>
            <w:proofErr w:type="gramStart"/>
            <w:r>
              <w:rPr>
                <w:rFonts w:ascii="Liberation Serif" w:eastAsia="Lucida Sans Unicode" w:hAnsi="Liberation Serif" w:cs="Mangal"/>
                <w:lang w:eastAsia="hi-IN" w:bidi="hi-IN"/>
              </w:rPr>
              <w:t>Ленточный</w:t>
            </w:r>
            <w:proofErr w:type="gramEnd"/>
            <w:r>
              <w:rPr>
                <w:rFonts w:ascii="Liberation Serif" w:eastAsia="Lucida Sans Unicode" w:hAnsi="Liberation Serif" w:cs="Mangal"/>
                <w:lang w:eastAsia="hi-IN" w:bidi="hi-IN"/>
              </w:rPr>
              <w:t>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8662EF" w:rsidRPr="00A24D33" w:rsidTr="00DE7334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8662EF" w:rsidRPr="00A24D33" w:rsidTr="00DE7334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8662EF" w:rsidRPr="00A24D33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662EF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8662EF" w:rsidRPr="00A24D33" w:rsidTr="00DE7334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двускатная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8662EF" w:rsidRPr="00A24D33" w:rsidTr="00DE7334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штукатурка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8662EF" w:rsidRPr="00A24D33" w:rsidTr="00DE7334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44089" w:rsidRDefault="008662EF" w:rsidP="00DE7334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44089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8662EF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8662EF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Default="008662EF" w:rsidP="00DE7334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662EF" w:rsidRPr="00A24D33" w:rsidTr="00DE7334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2EF" w:rsidRPr="00A24D33" w:rsidRDefault="008662EF" w:rsidP="00DE7334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8662EF" w:rsidRDefault="008662EF" w:rsidP="008662EF">
      <w:pPr>
        <w:jc w:val="both"/>
        <w:rPr>
          <w:rFonts w:ascii="Liberation Serif" w:hAnsi="Liberation Serif"/>
        </w:rPr>
      </w:pPr>
    </w:p>
    <w:p w:rsidR="008662EF" w:rsidRDefault="00540FB8" w:rsidP="008662EF">
      <w:r>
        <w:rPr>
          <w:rFonts w:ascii="Liberation Serif" w:hAnsi="Liberation Serif"/>
        </w:rPr>
        <w:t xml:space="preserve"> </w:t>
      </w:r>
    </w:p>
    <w:p w:rsidR="00A7681C" w:rsidRDefault="00A7681C" w:rsidP="009C278F"/>
    <w:p w:rsidR="001656C6" w:rsidRPr="00CD06BC" w:rsidRDefault="001656C6" w:rsidP="00E44702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Pr="00CD06BC" w:rsidRDefault="001656C6" w:rsidP="00E44702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656C6" w:rsidRPr="00CD06B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>и</w:t>
      </w:r>
      <w:r w:rsidR="00E44702">
        <w:rPr>
          <w:rFonts w:ascii="Liberation Serif" w:hAnsi="Liberation Serif"/>
        </w:rPr>
        <w:t xml:space="preserve">  дома</w:t>
      </w:r>
      <w:r w:rsidRPr="00CD06BC">
        <w:rPr>
          <w:rFonts w:ascii="Liberation Serif" w:hAnsi="Liberation Serif"/>
        </w:rPr>
        <w:t>м</w:t>
      </w:r>
      <w:r>
        <w:rPr>
          <w:rFonts w:ascii="Liberation Serif" w:hAnsi="Liberation Serif"/>
        </w:rPr>
        <w:t>и</w:t>
      </w:r>
    </w:p>
    <w:p w:rsidR="001656C6" w:rsidRDefault="00540FB8" w:rsidP="001656C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24309" w:rsidRPr="00024309" w:rsidRDefault="001656C6" w:rsidP="00024309">
      <w:pPr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</w:t>
      </w:r>
      <w:proofErr w:type="gramStart"/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>домах</w:t>
      </w:r>
      <w:proofErr w:type="gramEnd"/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>, являющихся объектами конкурса по адресам</w:t>
      </w:r>
      <w:r w:rsidR="00024309">
        <w:rPr>
          <w:rFonts w:ascii="Liberation Serif" w:eastAsia="Courier New" w:hAnsi="Liberation Serif" w:cs="Courier New"/>
          <w:kern w:val="2"/>
          <w:lang w:eastAsia="hi-IN" w:bidi="hi-IN"/>
        </w:rPr>
        <w:t xml:space="preserve">: 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024309">
        <w:rPr>
          <w:rFonts w:ascii="Liberation Serif" w:hAnsi="Liberation Serif"/>
        </w:rPr>
        <w:t xml:space="preserve"> </w:t>
      </w:r>
      <w:r w:rsidR="00A7681C">
        <w:rPr>
          <w:rFonts w:ascii="Liberation Serif" w:hAnsi="Liberation Serif"/>
        </w:rPr>
        <w:t>д.</w:t>
      </w:r>
      <w:r w:rsidR="008662EF">
        <w:rPr>
          <w:rFonts w:ascii="Liberation Serif" w:hAnsi="Liberation Serif"/>
        </w:rPr>
        <w:t xml:space="preserve"> Шилова, тер. Шиловский д/о, д.2</w:t>
      </w:r>
      <w:r w:rsidR="00A7681C">
        <w:rPr>
          <w:rFonts w:ascii="Liberation Serif" w:hAnsi="Liberation Serif"/>
        </w:rPr>
        <w:t>.</w:t>
      </w:r>
    </w:p>
    <w:p w:rsidR="001656C6" w:rsidRPr="00024309" w:rsidRDefault="00024309" w:rsidP="0002430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0243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</w:t>
            </w:r>
            <w:r w:rsidR="0002430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1656C6" w:rsidRPr="00E36ABD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024309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38,26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540FB8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</w:t>
      </w:r>
      <w:r w:rsidR="004A4C13">
        <w:rPr>
          <w:rFonts w:ascii="Liberation Serif" w:hAnsi="Liberation Serif"/>
        </w:rPr>
        <w:t>авления многоквартирным  домом.</w:t>
      </w:r>
    </w:p>
    <w:p w:rsidR="004126B2" w:rsidRPr="004C0DFF" w:rsidRDefault="004A4C13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highlight w:val="yellow"/>
        </w:rPr>
      </w:pPr>
      <w:r>
        <w:rPr>
          <w:rFonts w:ascii="Liberation Serif" w:hAnsi="Liberation Serif"/>
        </w:rPr>
        <w:t xml:space="preserve"> 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3.1.2. Оказывать услуги по содержанию и выполнять работы по ремонту общего имущества в многоквартирном доме. В случае оказания услуг и выполнения работ </w:t>
      </w:r>
      <w:r w:rsidRPr="000175F2">
        <w:rPr>
          <w:rFonts w:ascii="Liberation Serif" w:hAnsi="Liberation Serif"/>
        </w:rPr>
        <w:lastRenderedPageBreak/>
        <w:t>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</w:t>
      </w:r>
      <w:r w:rsidRPr="000175F2">
        <w:rPr>
          <w:rFonts w:ascii="Liberation Serif" w:hAnsi="Liberation Serif"/>
        </w:rPr>
        <w:lastRenderedPageBreak/>
        <w:t>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D5C" w:rsidRDefault="00D20D5C" w:rsidP="00A24D33">
      <w:r>
        <w:separator/>
      </w:r>
    </w:p>
  </w:endnote>
  <w:endnote w:type="continuationSeparator" w:id="0">
    <w:p w:rsidR="00D20D5C" w:rsidRDefault="00D20D5C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D5C" w:rsidRDefault="00D20D5C" w:rsidP="00A24D33">
      <w:r>
        <w:separator/>
      </w:r>
    </w:p>
  </w:footnote>
  <w:footnote w:type="continuationSeparator" w:id="0">
    <w:p w:rsidR="00D20D5C" w:rsidRDefault="00D20D5C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1801"/>
    <w:rsid w:val="00013BBA"/>
    <w:rsid w:val="000175F2"/>
    <w:rsid w:val="00024309"/>
    <w:rsid w:val="000448B8"/>
    <w:rsid w:val="000654C2"/>
    <w:rsid w:val="000666F5"/>
    <w:rsid w:val="00073041"/>
    <w:rsid w:val="00074884"/>
    <w:rsid w:val="00074CCF"/>
    <w:rsid w:val="00085637"/>
    <w:rsid w:val="000C4748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0FB8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0399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244FC"/>
    <w:rsid w:val="00852E9D"/>
    <w:rsid w:val="00854538"/>
    <w:rsid w:val="008562A3"/>
    <w:rsid w:val="00857A68"/>
    <w:rsid w:val="0086607E"/>
    <w:rsid w:val="008662EF"/>
    <w:rsid w:val="00871852"/>
    <w:rsid w:val="0087274D"/>
    <w:rsid w:val="00872CCF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7681C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D03552"/>
    <w:rsid w:val="00D14EAD"/>
    <w:rsid w:val="00D169B0"/>
    <w:rsid w:val="00D20D5C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B4EEE"/>
    <w:rsid w:val="00DD41E9"/>
    <w:rsid w:val="00DD7E1C"/>
    <w:rsid w:val="00DE0B60"/>
    <w:rsid w:val="00DE0F67"/>
    <w:rsid w:val="00DE3059"/>
    <w:rsid w:val="00DE3E87"/>
    <w:rsid w:val="00DE48FD"/>
    <w:rsid w:val="00DE7334"/>
    <w:rsid w:val="00E03199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398A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A8C28-28AC-40A2-B058-B699EB19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4833</TotalTime>
  <Pages>24</Pages>
  <Words>11022</Words>
  <Characters>62827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141</cp:revision>
  <cp:lastPrinted>2024-03-14T07:29:00Z</cp:lastPrinted>
  <dcterms:created xsi:type="dcterms:W3CDTF">2019-03-13T06:21:00Z</dcterms:created>
  <dcterms:modified xsi:type="dcterms:W3CDTF">2024-03-18T05:51:00Z</dcterms:modified>
</cp:coreProperties>
</file>